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371" w:rsidRDefault="004E6371" w:rsidP="004E6371">
      <w:pPr>
        <w:pStyle w:val="a9"/>
        <w:spacing w:line="24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Извещение </w:t>
      </w:r>
    </w:p>
    <w:p w:rsidR="004E6371" w:rsidRDefault="004E6371" w:rsidP="004E6371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E6371" w:rsidRPr="000E2B7A" w:rsidRDefault="004E6371" w:rsidP="004E6371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Pr="00FA2E87">
        <w:rPr>
          <w:b/>
          <w:sz w:val="22"/>
          <w:szCs w:val="22"/>
        </w:rPr>
        <w:t xml:space="preserve"> на территории муниципального образования «Город Глазов» по </w:t>
      </w:r>
      <w:r>
        <w:rPr>
          <w:b/>
          <w:sz w:val="22"/>
          <w:szCs w:val="22"/>
        </w:rPr>
        <w:t>3</w:t>
      </w:r>
      <w:r w:rsidRPr="00FA2E87">
        <w:rPr>
          <w:b/>
          <w:sz w:val="22"/>
          <w:szCs w:val="22"/>
        </w:rPr>
        <w:t xml:space="preserve"> лотам</w:t>
      </w:r>
    </w:p>
    <w:p w:rsidR="004E6371" w:rsidRDefault="004E6371" w:rsidP="004E6371">
      <w:pPr>
        <w:pStyle w:val="a9"/>
        <w:rPr>
          <w:b/>
          <w:sz w:val="22"/>
          <w:szCs w:val="22"/>
        </w:rPr>
      </w:pPr>
    </w:p>
    <w:p w:rsidR="004E6371" w:rsidRPr="00B62AD8" w:rsidRDefault="004E6371" w:rsidP="004E6371">
      <w:pPr>
        <w:pStyle w:val="a9"/>
        <w:numPr>
          <w:ilvl w:val="0"/>
          <w:numId w:val="10"/>
        </w:numPr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домом на территории муниципального образования «Город Глазов» по 3 лотам  (далее – конкурс) и н</w:t>
      </w:r>
      <w:r w:rsidRPr="00B62AD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E6371" w:rsidRDefault="004E6371" w:rsidP="004E6371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E6371" w:rsidRDefault="004E6371" w:rsidP="004E6371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E6371" w:rsidRDefault="004E6371" w:rsidP="004E6371">
      <w:pPr>
        <w:pStyle w:val="a9"/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E6371" w:rsidRDefault="004E6371" w:rsidP="004E6371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E6371" w:rsidRDefault="004E6371" w:rsidP="004E6371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E6371" w:rsidRDefault="004E6371" w:rsidP="004E6371">
      <w:pPr>
        <w:pStyle w:val="ConsNonformat"/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Pr="00CE1FD0">
        <w:rPr>
          <w:rFonts w:ascii="Times New Roman" w:hAnsi="Times New Roman" w:cs="Times New Roman"/>
          <w:sz w:val="22"/>
          <w:szCs w:val="22"/>
        </w:rPr>
        <w:t>28.01.2015г.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E6371" w:rsidRDefault="004E6371" w:rsidP="004E6371">
      <w:pPr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E6371" w:rsidRDefault="004E6371" w:rsidP="004E6371">
      <w:pPr>
        <w:spacing w:line="240" w:lineRule="exact"/>
        <w:ind w:left="567" w:firstLine="486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</w:t>
      </w:r>
      <w:r>
        <w:rPr>
          <w:sz w:val="22"/>
          <w:szCs w:val="22"/>
        </w:rPr>
        <w:t xml:space="preserve">2. </w:t>
      </w:r>
      <w:proofErr w:type="gramStart"/>
      <w:r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zhkh@glazov-gov.ru</w:t>
      </w:r>
      <w:proofErr w:type="spellEnd"/>
      <w:r>
        <w:rPr>
          <w:sz w:val="22"/>
          <w:szCs w:val="22"/>
        </w:rPr>
        <w:t xml:space="preserve">,  </w:t>
      </w:r>
      <w:r w:rsidRPr="00F930E6">
        <w:rPr>
          <w:sz w:val="22"/>
          <w:szCs w:val="22"/>
        </w:rPr>
        <w:t>Временно исполняющий полномочия</w:t>
      </w:r>
      <w:r>
        <w:rPr>
          <w:sz w:val="22"/>
          <w:szCs w:val="22"/>
        </w:rPr>
        <w:t xml:space="preserve"> Главы</w:t>
      </w:r>
      <w:r w:rsidRPr="00F930E6">
        <w:rPr>
          <w:sz w:val="22"/>
          <w:szCs w:val="22"/>
        </w:rPr>
        <w:t xml:space="preserve">  муниципального образования «Город Глазов»</w:t>
      </w:r>
      <w:r>
        <w:rPr>
          <w:sz w:val="22"/>
          <w:szCs w:val="22"/>
        </w:rPr>
        <w:t xml:space="preserve"> И.А. </w:t>
      </w:r>
      <w:r w:rsidRPr="00F930E6">
        <w:rPr>
          <w:sz w:val="22"/>
          <w:szCs w:val="22"/>
        </w:rPr>
        <w:t>Обухова</w:t>
      </w:r>
      <w:r>
        <w:rPr>
          <w:sz w:val="22"/>
          <w:szCs w:val="22"/>
        </w:rPr>
        <w:t xml:space="preserve"> телефон/факс: 8(34141) 2-55-76, контактное лицо – заместитель начальника управления жилищно-коммунального хозяйства, наделенного правами юридического лица, Администрации города Глазова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 xml:space="preserve">, телефон/факс: 8(34141) 2-98-11, извещает о проведении открытого конкурса </w:t>
      </w:r>
      <w:r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Pr="00FA2E87">
        <w:rPr>
          <w:sz w:val="22"/>
          <w:szCs w:val="22"/>
        </w:rPr>
        <w:t xml:space="preserve"> </w:t>
      </w:r>
      <w:r>
        <w:rPr>
          <w:sz w:val="22"/>
          <w:szCs w:val="22"/>
        </w:rPr>
        <w:t>на территории муниципального образования «Город Глазов» по 3 лотам.</w:t>
      </w:r>
    </w:p>
    <w:p w:rsidR="004E6371" w:rsidRDefault="004E6371" w:rsidP="004E6371">
      <w:pPr>
        <w:pStyle w:val="a9"/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на заключение договора управления многоквартирным домом в отношении объекта конкурса.</w:t>
      </w:r>
    </w:p>
    <w:p w:rsidR="004E6371" w:rsidRDefault="004E6371" w:rsidP="004E6371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3.  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E6371" w:rsidRDefault="004E6371" w:rsidP="004E6371">
      <w:pPr>
        <w:pStyle w:val="ConsPlusNormal"/>
        <w:widowControl/>
        <w:tabs>
          <w:tab w:val="clear" w:pos="926"/>
          <w:tab w:val="left" w:pos="714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4. Наименование обязательных работ и услуг по содержанию и ремонту объекта конкурса, выполняемых (оказываемых) по договору управления многоквартирным домом указаны в Приложении № 2 к информационной карте.</w:t>
      </w:r>
    </w:p>
    <w:p w:rsidR="004E6371" w:rsidRDefault="004E6371" w:rsidP="004E6371">
      <w:pPr>
        <w:tabs>
          <w:tab w:val="left" w:pos="714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5. </w:t>
      </w:r>
      <w:proofErr w:type="gramStart"/>
      <w:r>
        <w:rPr>
          <w:sz w:val="22"/>
          <w:szCs w:val="22"/>
        </w:rPr>
        <w:t>Размер платы</w:t>
      </w:r>
      <w:r>
        <w:rPr>
          <w:bCs/>
          <w:sz w:val="22"/>
          <w:szCs w:val="22"/>
        </w:rPr>
        <w:t xml:space="preserve"> за  содержание и ремонт </w:t>
      </w:r>
      <w:r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заявки на участие в конкурсе:</w:t>
      </w:r>
      <w:proofErr w:type="gramEnd"/>
    </w:p>
    <w:p w:rsidR="004E6371" w:rsidRDefault="004E6371" w:rsidP="004E637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E6371" w:rsidRDefault="004E6371" w:rsidP="004E637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E6371" w:rsidRDefault="004E6371" w:rsidP="004E637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E6371" w:rsidRDefault="004E6371" w:rsidP="004E637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E6371" w:rsidRDefault="004E6371" w:rsidP="004E637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E6371" w:rsidRDefault="004E6371" w:rsidP="004E637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E6371" w:rsidRDefault="004E6371" w:rsidP="004E637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E6371" w:rsidRDefault="004E6371" w:rsidP="004E637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E6371" w:rsidRDefault="004E6371" w:rsidP="004E637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E6371" w:rsidRDefault="004E6371" w:rsidP="004E637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E6371" w:rsidRPr="00D66AED" w:rsidRDefault="004E6371" w:rsidP="004E637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E6371" w:rsidRPr="00D66AED" w:rsidRDefault="004E6371" w:rsidP="004E6371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4E6371" w:rsidRPr="002E5E95" w:rsidTr="00792A1C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4E6371" w:rsidRPr="009E471F" w:rsidRDefault="004E6371" w:rsidP="00792A1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4E6371" w:rsidRPr="009E471F" w:rsidRDefault="004E6371" w:rsidP="00792A1C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4E6371" w:rsidRPr="009E471F" w:rsidRDefault="004E6371" w:rsidP="00792A1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4E6371" w:rsidRPr="009E471F" w:rsidRDefault="004E6371" w:rsidP="00792A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4E6371" w:rsidRPr="009E471F" w:rsidRDefault="004E6371" w:rsidP="00792A1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4E6371" w:rsidRPr="009E471F" w:rsidRDefault="004E6371" w:rsidP="00792A1C">
            <w:pPr>
              <w:jc w:val="center"/>
              <w:rPr>
                <w:sz w:val="16"/>
                <w:szCs w:val="16"/>
              </w:rPr>
            </w:pPr>
          </w:p>
          <w:p w:rsidR="004E6371" w:rsidRPr="009E471F" w:rsidRDefault="004E6371" w:rsidP="00792A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E6371" w:rsidRPr="009E471F" w:rsidRDefault="004E6371" w:rsidP="00792A1C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4E6371" w:rsidRPr="009E471F" w:rsidRDefault="004E6371" w:rsidP="00792A1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E6371" w:rsidRPr="009E471F" w:rsidRDefault="004E6371" w:rsidP="00792A1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4E6371" w:rsidRPr="009E471F" w:rsidRDefault="004E6371" w:rsidP="00792A1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E6371" w:rsidRDefault="004E6371" w:rsidP="00792A1C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4E6371" w:rsidRPr="009E471F" w:rsidRDefault="004E6371" w:rsidP="00792A1C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4E6371" w:rsidRPr="002E5E95" w:rsidTr="00792A1C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4E6371" w:rsidRPr="002E5E95" w:rsidRDefault="004E6371" w:rsidP="00792A1C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4E6371" w:rsidRPr="002E5E95" w:rsidRDefault="004E6371" w:rsidP="00792A1C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4E6371" w:rsidRPr="009E471F" w:rsidRDefault="004E6371" w:rsidP="00792A1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4E6371" w:rsidRPr="009E471F" w:rsidRDefault="004E6371" w:rsidP="00792A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4E6371" w:rsidRPr="009E471F" w:rsidRDefault="004E6371" w:rsidP="00792A1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6371" w:rsidRPr="009E471F" w:rsidRDefault="004E6371" w:rsidP="00792A1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E6371" w:rsidRPr="009E471F" w:rsidRDefault="004E6371" w:rsidP="00792A1C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4E6371" w:rsidRPr="009E471F" w:rsidRDefault="004E6371" w:rsidP="00792A1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4E6371" w:rsidRPr="009E471F" w:rsidRDefault="004E6371" w:rsidP="00792A1C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4E6371" w:rsidRPr="002E5E95" w:rsidRDefault="004E6371" w:rsidP="00792A1C">
            <w:pPr>
              <w:jc w:val="both"/>
            </w:pPr>
          </w:p>
        </w:tc>
      </w:tr>
      <w:tr w:rsidR="004E6371" w:rsidRPr="002E5E95" w:rsidTr="00792A1C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4E6371" w:rsidRPr="00C14670" w:rsidRDefault="004E6371" w:rsidP="00792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6371" w:rsidRPr="00C14670" w:rsidRDefault="004E6371" w:rsidP="00792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6371" w:rsidRPr="009C30D1" w:rsidRDefault="004E6371" w:rsidP="00792A1C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6371" w:rsidRPr="009C30D1" w:rsidRDefault="004E6371" w:rsidP="00792A1C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6371" w:rsidRPr="009C30D1" w:rsidRDefault="004E6371" w:rsidP="00792A1C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97,90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6371" w:rsidRPr="009C30D1" w:rsidRDefault="004E6371" w:rsidP="00792A1C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19 795,38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3 685,04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1 030,40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989,77</w:t>
            </w:r>
          </w:p>
        </w:tc>
      </w:tr>
      <w:tr w:rsidR="004E6371" w:rsidRPr="002E5E95" w:rsidTr="00792A1C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4E6371" w:rsidRPr="00C14670" w:rsidRDefault="004E6371" w:rsidP="00792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6371" w:rsidRPr="00C14670" w:rsidRDefault="004E6371" w:rsidP="00792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6371" w:rsidRPr="009C30D1" w:rsidRDefault="004E6371" w:rsidP="00792A1C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6371" w:rsidRPr="009C30D1" w:rsidRDefault="004E6371" w:rsidP="00792A1C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6371" w:rsidRPr="009C30D1" w:rsidRDefault="004E6371" w:rsidP="00792A1C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470,30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6371" w:rsidRPr="009C30D1" w:rsidRDefault="004E6371" w:rsidP="00792A1C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95 094,66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3 858,20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1 030,40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4 754,73</w:t>
            </w:r>
          </w:p>
        </w:tc>
      </w:tr>
      <w:tr w:rsidR="004E6371" w:rsidRPr="002E5E95" w:rsidTr="00792A1C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4E6371" w:rsidRPr="00C14670" w:rsidRDefault="004E6371" w:rsidP="00792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6371" w:rsidRPr="00C14670" w:rsidRDefault="004E6371" w:rsidP="00792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6371" w:rsidRPr="009C30D1" w:rsidRDefault="004E6371" w:rsidP="00792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Энгельса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6371" w:rsidRPr="009C30D1" w:rsidRDefault="004E6371" w:rsidP="00792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6371" w:rsidRPr="00111937" w:rsidRDefault="004E6371" w:rsidP="00792A1C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291,48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6371" w:rsidRPr="00111937" w:rsidRDefault="004E6371" w:rsidP="00792A1C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 xml:space="preserve">2-этажные и ниже, </w:t>
            </w:r>
            <w:proofErr w:type="gramStart"/>
            <w:r w:rsidRPr="00111937">
              <w:rPr>
                <w:sz w:val="16"/>
                <w:szCs w:val="16"/>
              </w:rPr>
              <w:t>благоустроенный</w:t>
            </w:r>
            <w:proofErr w:type="gramEnd"/>
            <w:r w:rsidRPr="00111937">
              <w:rPr>
                <w:sz w:val="16"/>
                <w:szCs w:val="16"/>
              </w:rPr>
              <w:t xml:space="preserve"> с газом</w:t>
            </w:r>
          </w:p>
          <w:p w:rsidR="004E6371" w:rsidRPr="00CB1534" w:rsidRDefault="004E6371" w:rsidP="00792A1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67 681,66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6 148,70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1 030,40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3 384,08</w:t>
            </w:r>
          </w:p>
        </w:tc>
      </w:tr>
      <w:tr w:rsidR="004E6371" w:rsidRPr="002E5E95" w:rsidTr="00792A1C">
        <w:trPr>
          <w:trHeight w:val="735"/>
        </w:trPr>
        <w:tc>
          <w:tcPr>
            <w:tcW w:w="534" w:type="dxa"/>
            <w:shd w:val="clear" w:color="auto" w:fill="auto"/>
          </w:tcPr>
          <w:p w:rsidR="004E6371" w:rsidRPr="00C14670" w:rsidRDefault="004E6371" w:rsidP="00792A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4E6371" w:rsidRPr="00C14670" w:rsidRDefault="004E6371" w:rsidP="00792A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E6371" w:rsidRPr="009C30D1" w:rsidRDefault="004E6371" w:rsidP="00792A1C">
            <w:pPr>
              <w:jc w:val="center"/>
              <w:rPr>
                <w:b/>
                <w:sz w:val="16"/>
                <w:szCs w:val="16"/>
              </w:rPr>
            </w:pPr>
            <w:r w:rsidRPr="009C30D1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6371" w:rsidRPr="009C30D1" w:rsidRDefault="004E6371" w:rsidP="00792A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6371" w:rsidRPr="00111937" w:rsidRDefault="004E6371" w:rsidP="00792A1C">
            <w:pPr>
              <w:jc w:val="center"/>
              <w:rPr>
                <w:b/>
                <w:bCs/>
                <w:sz w:val="16"/>
                <w:szCs w:val="16"/>
              </w:rPr>
            </w:pPr>
            <w:r w:rsidRPr="00111937">
              <w:rPr>
                <w:b/>
                <w:bCs/>
                <w:sz w:val="16"/>
                <w:szCs w:val="16"/>
              </w:rPr>
              <w:t>859,68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E6371" w:rsidRPr="00C207E9" w:rsidRDefault="004E6371" w:rsidP="00792A1C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11193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b/>
                <w:bCs/>
                <w:sz w:val="16"/>
                <w:szCs w:val="16"/>
              </w:rPr>
            </w:pPr>
            <w:r w:rsidRPr="00F930E6">
              <w:rPr>
                <w:b/>
                <w:bCs/>
                <w:sz w:val="16"/>
                <w:szCs w:val="16"/>
              </w:rPr>
              <w:t>182 571,70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b/>
                <w:bCs/>
                <w:sz w:val="16"/>
                <w:szCs w:val="16"/>
              </w:rPr>
            </w:pPr>
            <w:r w:rsidRPr="00F930E6">
              <w:rPr>
                <w:b/>
                <w:bCs/>
                <w:sz w:val="16"/>
                <w:szCs w:val="16"/>
              </w:rPr>
              <w:t>13 691,94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b/>
                <w:bCs/>
                <w:sz w:val="16"/>
                <w:szCs w:val="16"/>
              </w:rPr>
            </w:pPr>
            <w:r w:rsidRPr="00F930E6">
              <w:rPr>
                <w:b/>
                <w:bCs/>
                <w:sz w:val="16"/>
                <w:szCs w:val="16"/>
              </w:rPr>
              <w:t>3 091,19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6371" w:rsidRPr="00F930E6" w:rsidRDefault="004E6371" w:rsidP="00792A1C">
            <w:pPr>
              <w:jc w:val="center"/>
              <w:rPr>
                <w:b/>
                <w:bCs/>
                <w:sz w:val="16"/>
                <w:szCs w:val="16"/>
              </w:rPr>
            </w:pPr>
            <w:r w:rsidRPr="00F930E6">
              <w:rPr>
                <w:b/>
                <w:bCs/>
                <w:sz w:val="16"/>
                <w:szCs w:val="16"/>
              </w:rPr>
              <w:t>9 128,58</w:t>
            </w:r>
          </w:p>
        </w:tc>
      </w:tr>
    </w:tbl>
    <w:p w:rsidR="004E6371" w:rsidRPr="00A31C61" w:rsidRDefault="004E6371" w:rsidP="004E637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E6371" w:rsidTr="00792A1C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4E6371" w:rsidRDefault="004E6371" w:rsidP="00792A1C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E6371" w:rsidRDefault="004E6371" w:rsidP="00792A1C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E6371" w:rsidRDefault="004E6371" w:rsidP="00792A1C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E6371" w:rsidRDefault="004E6371" w:rsidP="00792A1C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E6371" w:rsidRDefault="004E6371" w:rsidP="00792A1C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E6371" w:rsidRDefault="004E6371" w:rsidP="00792A1C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E6371" w:rsidTr="00792A1C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E6371" w:rsidRDefault="004E6371" w:rsidP="00792A1C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E6371" w:rsidRDefault="004E6371" w:rsidP="004E6371">
      <w:pPr>
        <w:jc w:val="both"/>
        <w:rPr>
          <w:sz w:val="22"/>
          <w:szCs w:val="22"/>
        </w:rPr>
      </w:pPr>
    </w:p>
    <w:p w:rsidR="004E6371" w:rsidRDefault="004E6371" w:rsidP="004E637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6. </w:t>
      </w:r>
      <w:proofErr w:type="gramStart"/>
      <w:r>
        <w:rPr>
          <w:sz w:val="22"/>
          <w:szCs w:val="22"/>
        </w:rPr>
        <w:t>Перечень коммунальных услуг: холодное водоснабжение, горячее водоснабжение, водоотведение, отопление, электроснабжение, газоснабжение.</w:t>
      </w:r>
      <w:proofErr w:type="gramEnd"/>
    </w:p>
    <w:p w:rsidR="004E6371" w:rsidRPr="00540614" w:rsidRDefault="004E6371" w:rsidP="004E6371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 xml:space="preserve">7. </w:t>
      </w:r>
      <w:r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>
        <w:rPr>
          <w:sz w:val="24"/>
          <w:szCs w:val="24"/>
          <w:lang w:eastAsia="ru-RU"/>
        </w:rPr>
        <w:t xml:space="preserve">, а также </w:t>
      </w:r>
      <w:hyperlink r:id="rId8" w:history="1">
        <w:r w:rsidRPr="00A171E9">
          <w:rPr>
            <w:rStyle w:val="a4"/>
            <w:sz w:val="22"/>
            <w:szCs w:val="22"/>
          </w:rPr>
          <w:t>www.glazov-gov.ru</w:t>
        </w:r>
      </w:hyperlink>
      <w:r>
        <w:rPr>
          <w:sz w:val="22"/>
          <w:szCs w:val="22"/>
        </w:rPr>
        <w:t xml:space="preserve">. </w:t>
      </w:r>
    </w:p>
    <w:p w:rsidR="004E6371" w:rsidRPr="003E786A" w:rsidRDefault="004E6371" w:rsidP="004E6371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</w:t>
      </w:r>
      <w:r w:rsidRPr="00AC5EB4">
        <w:rPr>
          <w:bCs/>
          <w:sz w:val="22"/>
          <w:szCs w:val="22"/>
        </w:rPr>
        <w:t xml:space="preserve">с  </w:t>
      </w:r>
      <w:r>
        <w:rPr>
          <w:bCs/>
          <w:sz w:val="22"/>
          <w:szCs w:val="22"/>
        </w:rPr>
        <w:t>12.12</w:t>
      </w:r>
      <w:r w:rsidRPr="00AC5EB4">
        <w:rPr>
          <w:bCs/>
          <w:sz w:val="22"/>
          <w:szCs w:val="22"/>
        </w:rPr>
        <w:t>.2018 г.,</w:t>
      </w:r>
      <w:r w:rsidRPr="003E786A">
        <w:rPr>
          <w:bCs/>
          <w:sz w:val="22"/>
          <w:szCs w:val="22"/>
        </w:rPr>
        <w:t xml:space="preserve">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4E6371" w:rsidRPr="003E786A" w:rsidRDefault="004E6371" w:rsidP="004E6371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8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>
        <w:rPr>
          <w:rFonts w:ascii="Times New Roman" w:hAnsi="Times New Roman" w:cs="Times New Roman"/>
          <w:sz w:val="22"/>
          <w:szCs w:val="22"/>
        </w:rPr>
        <w:t>12.12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>
        <w:rPr>
          <w:rFonts w:ascii="Times New Roman" w:hAnsi="Times New Roman" w:cs="Times New Roman"/>
          <w:bCs/>
          <w:sz w:val="22"/>
          <w:szCs w:val="22"/>
        </w:rPr>
        <w:t>10.01.2019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E6371" w:rsidRPr="003E786A" w:rsidRDefault="004E6371" w:rsidP="004E6371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9</w:t>
      </w:r>
      <w:r w:rsidRPr="003E786A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>
        <w:rPr>
          <w:rFonts w:ascii="Times New Roman" w:hAnsi="Times New Roman" w:cs="Times New Roman"/>
          <w:sz w:val="22"/>
          <w:szCs w:val="22"/>
        </w:rPr>
        <w:t>10.01.2019</w:t>
      </w:r>
      <w:r w:rsidRPr="00AC5EB4">
        <w:rPr>
          <w:rFonts w:ascii="Times New Roman" w:hAnsi="Times New Roman" w:cs="Times New Roman"/>
          <w:sz w:val="22"/>
          <w:szCs w:val="22"/>
        </w:rPr>
        <w:t xml:space="preserve"> г.</w:t>
      </w:r>
      <w:r w:rsidRPr="003E786A">
        <w:rPr>
          <w:rFonts w:ascii="Times New Roman" w:hAnsi="Times New Roman" w:cs="Times New Roman"/>
          <w:sz w:val="22"/>
          <w:szCs w:val="22"/>
        </w:rPr>
        <w:t xml:space="preserve">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</w:t>
      </w:r>
      <w:r w:rsidRPr="00AC5EB4">
        <w:rPr>
          <w:rFonts w:ascii="Times New Roman" w:hAnsi="Times New Roman" w:cs="Times New Roman"/>
          <w:sz w:val="22"/>
          <w:szCs w:val="22"/>
        </w:rPr>
        <w:t xml:space="preserve">конкурсе </w:t>
      </w:r>
      <w:r>
        <w:rPr>
          <w:rFonts w:ascii="Times New Roman" w:hAnsi="Times New Roman" w:cs="Times New Roman"/>
          <w:sz w:val="22"/>
          <w:szCs w:val="22"/>
        </w:rPr>
        <w:t>14.01.2019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4E6371" w:rsidRPr="003E786A" w:rsidRDefault="004E6371" w:rsidP="004E6371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10</w:t>
      </w:r>
      <w:r w:rsidRPr="003E786A">
        <w:rPr>
          <w:rFonts w:ascii="Times New Roman" w:hAnsi="Times New Roman" w:cs="Times New Roman"/>
          <w:sz w:val="22"/>
          <w:szCs w:val="22"/>
        </w:rPr>
        <w:t>. Проведение конкурса в 1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3E786A">
        <w:rPr>
          <w:rFonts w:ascii="Times New Roman" w:hAnsi="Times New Roman" w:cs="Times New Roman"/>
          <w:sz w:val="22"/>
          <w:szCs w:val="22"/>
        </w:rPr>
        <w:t xml:space="preserve">-00 ч. (время местное) </w:t>
      </w:r>
      <w:r>
        <w:rPr>
          <w:rFonts w:ascii="Times New Roman" w:hAnsi="Times New Roman" w:cs="Times New Roman"/>
          <w:sz w:val="22"/>
          <w:szCs w:val="22"/>
        </w:rPr>
        <w:t>21.01.2019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4E6371" w:rsidRPr="008C2FFC" w:rsidRDefault="004E6371" w:rsidP="004E6371">
      <w:pPr>
        <w:widowControl w:val="0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11</w:t>
      </w:r>
      <w:r w:rsidRPr="003E786A">
        <w:rPr>
          <w:sz w:val="22"/>
          <w:szCs w:val="22"/>
        </w:rPr>
        <w:t>.</w:t>
      </w:r>
      <w:r w:rsidRPr="003E786A">
        <w:rPr>
          <w:bCs/>
          <w:sz w:val="22"/>
          <w:szCs w:val="22"/>
        </w:rPr>
        <w:t xml:space="preserve"> </w:t>
      </w:r>
      <w:r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Pr="00965318">
        <w:rPr>
          <w:sz w:val="22"/>
          <w:szCs w:val="22"/>
        </w:rPr>
        <w:t>р</w:t>
      </w:r>
      <w:proofErr w:type="spellEnd"/>
      <w:proofErr w:type="gramEnd"/>
      <w:r w:rsidRPr="00965318">
        <w:rPr>
          <w:sz w:val="22"/>
          <w:szCs w:val="22"/>
        </w:rPr>
        <w:t xml:space="preserve">/с 40302810794013000135 в </w:t>
      </w:r>
      <w:proofErr w:type="spellStart"/>
      <w:r w:rsidRPr="00965318">
        <w:rPr>
          <w:sz w:val="22"/>
          <w:szCs w:val="22"/>
        </w:rPr>
        <w:t>Отделение-НБ</w:t>
      </w:r>
      <w:proofErr w:type="spellEnd"/>
      <w:r w:rsidRPr="00965318">
        <w:rPr>
          <w:sz w:val="22"/>
          <w:szCs w:val="22"/>
        </w:rPr>
        <w:t xml:space="preserve"> УР г.</w:t>
      </w:r>
      <w:r>
        <w:rPr>
          <w:sz w:val="22"/>
          <w:szCs w:val="22"/>
        </w:rPr>
        <w:t xml:space="preserve"> </w:t>
      </w:r>
      <w:r w:rsidRPr="00965318">
        <w:rPr>
          <w:sz w:val="22"/>
          <w:szCs w:val="22"/>
        </w:rPr>
        <w:t>Ижевска, БИК 049401001.</w:t>
      </w:r>
    </w:p>
    <w:p w:rsidR="004E6371" w:rsidRDefault="004E6371" w:rsidP="004E6371">
      <w:pPr>
        <w:jc w:val="both"/>
        <w:rPr>
          <w:b/>
          <w:sz w:val="22"/>
          <w:szCs w:val="22"/>
        </w:rPr>
      </w:pPr>
    </w:p>
    <w:p w:rsidR="004E6371" w:rsidRDefault="004E6371" w:rsidP="004E6371">
      <w:pPr>
        <w:spacing w:line="240" w:lineRule="exact"/>
        <w:rPr>
          <w:b/>
          <w:sz w:val="22"/>
          <w:szCs w:val="22"/>
        </w:rPr>
      </w:pPr>
    </w:p>
    <w:p w:rsidR="004E6371" w:rsidRDefault="004E6371" w:rsidP="004E6371">
      <w:pPr>
        <w:spacing w:line="240" w:lineRule="exact"/>
        <w:rPr>
          <w:b/>
          <w:sz w:val="22"/>
          <w:szCs w:val="22"/>
        </w:rPr>
      </w:pPr>
    </w:p>
    <w:p w:rsidR="004E6371" w:rsidRDefault="004E6371" w:rsidP="004E6371">
      <w:pPr>
        <w:spacing w:line="240" w:lineRule="exact"/>
        <w:rPr>
          <w:b/>
          <w:sz w:val="22"/>
          <w:szCs w:val="22"/>
        </w:rPr>
      </w:pPr>
    </w:p>
    <w:p w:rsidR="004E6371" w:rsidRPr="002F2B9E" w:rsidRDefault="004E6371" w:rsidP="004E6371">
      <w:pPr>
        <w:jc w:val="both"/>
        <w:rPr>
          <w:sz w:val="22"/>
          <w:szCs w:val="22"/>
        </w:rPr>
      </w:pPr>
      <w:r w:rsidRPr="002F2B9E">
        <w:rPr>
          <w:sz w:val="22"/>
          <w:szCs w:val="22"/>
        </w:rPr>
        <w:t xml:space="preserve">Временно </w:t>
      </w:r>
      <w:proofErr w:type="gramStart"/>
      <w:r w:rsidRPr="002F2B9E">
        <w:rPr>
          <w:sz w:val="22"/>
          <w:szCs w:val="22"/>
        </w:rPr>
        <w:t>исполняющий</w:t>
      </w:r>
      <w:proofErr w:type="gramEnd"/>
      <w:r w:rsidRPr="002F2B9E">
        <w:rPr>
          <w:sz w:val="22"/>
          <w:szCs w:val="22"/>
        </w:rPr>
        <w:t xml:space="preserve"> полномочия</w:t>
      </w:r>
    </w:p>
    <w:p w:rsidR="004E6371" w:rsidRPr="002F2B9E" w:rsidRDefault="004E6371" w:rsidP="004E6371">
      <w:pPr>
        <w:jc w:val="both"/>
        <w:rPr>
          <w:sz w:val="22"/>
          <w:szCs w:val="22"/>
        </w:rPr>
      </w:pPr>
      <w:r w:rsidRPr="002F2B9E">
        <w:rPr>
          <w:sz w:val="22"/>
          <w:szCs w:val="22"/>
        </w:rPr>
        <w:t>Главы муниципального образования</w:t>
      </w:r>
    </w:p>
    <w:p w:rsidR="004144A7" w:rsidRPr="004E6371" w:rsidRDefault="004E6371" w:rsidP="004E6371">
      <w:pPr>
        <w:jc w:val="both"/>
        <w:rPr>
          <w:sz w:val="22"/>
          <w:szCs w:val="22"/>
        </w:rPr>
        <w:sectPr w:rsidR="004144A7" w:rsidRPr="004E6371">
          <w:footerReference w:type="default" r:id="rId9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 w:rsidRPr="002F2B9E">
        <w:rPr>
          <w:sz w:val="22"/>
          <w:szCs w:val="22"/>
        </w:rPr>
        <w:t xml:space="preserve">«Город Глазов»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И.А.Обухова</w:t>
      </w:r>
    </w:p>
    <w:p w:rsidR="002F2B9E" w:rsidRDefault="002F2B9E" w:rsidP="002F2B9E">
      <w:pPr>
        <w:jc w:val="both"/>
        <w:rPr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</w:p>
    <w:sectPr w:rsidR="002F2B9E" w:rsidSect="004E6371">
      <w:footerReference w:type="default" r:id="rId10"/>
      <w:pgSz w:w="11906" w:h="16838"/>
      <w:pgMar w:top="540" w:right="849" w:bottom="765" w:left="1080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ACC" w:rsidRDefault="00722ACC">
      <w:r>
        <w:separator/>
      </w:r>
    </w:p>
  </w:endnote>
  <w:endnote w:type="continuationSeparator" w:id="0">
    <w:p w:rsidR="00722ACC" w:rsidRDefault="00722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ACC" w:rsidRDefault="00722ACC">
    <w:pPr>
      <w:pStyle w:val="af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ACC" w:rsidRDefault="00722AC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ACC" w:rsidRDefault="00722ACC">
      <w:r>
        <w:separator/>
      </w:r>
    </w:p>
  </w:footnote>
  <w:footnote w:type="continuationSeparator" w:id="0">
    <w:p w:rsidR="00722ACC" w:rsidRDefault="00722A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2C12736C"/>
    <w:multiLevelType w:val="hybridMultilevel"/>
    <w:tmpl w:val="35960FDE"/>
    <w:lvl w:ilvl="0" w:tplc="9288DB42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9">
    <w:nsid w:val="42E57BA8"/>
    <w:multiLevelType w:val="hybridMultilevel"/>
    <w:tmpl w:val="6B5E6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832B25"/>
    <w:multiLevelType w:val="hybridMultilevel"/>
    <w:tmpl w:val="B26C8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07FB1"/>
    <w:rsid w:val="00011123"/>
    <w:rsid w:val="00012330"/>
    <w:rsid w:val="000131D4"/>
    <w:rsid w:val="0002209C"/>
    <w:rsid w:val="000371B0"/>
    <w:rsid w:val="000429F7"/>
    <w:rsid w:val="00043E34"/>
    <w:rsid w:val="00071016"/>
    <w:rsid w:val="00073DC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11937"/>
    <w:rsid w:val="001301E6"/>
    <w:rsid w:val="00130511"/>
    <w:rsid w:val="00135FAC"/>
    <w:rsid w:val="00147E5B"/>
    <w:rsid w:val="001604CA"/>
    <w:rsid w:val="00187E83"/>
    <w:rsid w:val="00197FB2"/>
    <w:rsid w:val="001A1216"/>
    <w:rsid w:val="001A1D3E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D51A9"/>
    <w:rsid w:val="002E32BF"/>
    <w:rsid w:val="002E527C"/>
    <w:rsid w:val="002E5E95"/>
    <w:rsid w:val="002F2B9E"/>
    <w:rsid w:val="00300385"/>
    <w:rsid w:val="00314966"/>
    <w:rsid w:val="00323B0B"/>
    <w:rsid w:val="0034710C"/>
    <w:rsid w:val="00351B1E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C3F08"/>
    <w:rsid w:val="003D4E01"/>
    <w:rsid w:val="003E3377"/>
    <w:rsid w:val="003E786A"/>
    <w:rsid w:val="003F0250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C4A32"/>
    <w:rsid w:val="004D1D1E"/>
    <w:rsid w:val="004D22D8"/>
    <w:rsid w:val="004E6371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F063A"/>
    <w:rsid w:val="005F7D3C"/>
    <w:rsid w:val="006168F2"/>
    <w:rsid w:val="0062438D"/>
    <w:rsid w:val="00625C2D"/>
    <w:rsid w:val="00633281"/>
    <w:rsid w:val="0063441B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56B"/>
    <w:rsid w:val="00720C00"/>
    <w:rsid w:val="00722ACC"/>
    <w:rsid w:val="00722C51"/>
    <w:rsid w:val="00725F2D"/>
    <w:rsid w:val="007278DA"/>
    <w:rsid w:val="00740742"/>
    <w:rsid w:val="00761E0F"/>
    <w:rsid w:val="00775F19"/>
    <w:rsid w:val="007A2786"/>
    <w:rsid w:val="007B2FD4"/>
    <w:rsid w:val="007B5F92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720E0"/>
    <w:rsid w:val="00881FF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01BC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9F3376"/>
    <w:rsid w:val="00A0586D"/>
    <w:rsid w:val="00A144B1"/>
    <w:rsid w:val="00A1462F"/>
    <w:rsid w:val="00A15A73"/>
    <w:rsid w:val="00A17F9E"/>
    <w:rsid w:val="00A31C61"/>
    <w:rsid w:val="00A519BD"/>
    <w:rsid w:val="00A67CEE"/>
    <w:rsid w:val="00A873B7"/>
    <w:rsid w:val="00A95907"/>
    <w:rsid w:val="00AB6CAC"/>
    <w:rsid w:val="00AC5EB4"/>
    <w:rsid w:val="00AD2BC0"/>
    <w:rsid w:val="00AD37EB"/>
    <w:rsid w:val="00B121D2"/>
    <w:rsid w:val="00B43AD0"/>
    <w:rsid w:val="00B43F15"/>
    <w:rsid w:val="00B556C2"/>
    <w:rsid w:val="00B62AD8"/>
    <w:rsid w:val="00B63020"/>
    <w:rsid w:val="00B734C0"/>
    <w:rsid w:val="00B929A0"/>
    <w:rsid w:val="00BB750A"/>
    <w:rsid w:val="00BD6308"/>
    <w:rsid w:val="00BD65FA"/>
    <w:rsid w:val="00BF2084"/>
    <w:rsid w:val="00BF2D2D"/>
    <w:rsid w:val="00C114A5"/>
    <w:rsid w:val="00C14670"/>
    <w:rsid w:val="00C14A3D"/>
    <w:rsid w:val="00C207E9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B1534"/>
    <w:rsid w:val="00CC0A14"/>
    <w:rsid w:val="00CD6248"/>
    <w:rsid w:val="00CD7563"/>
    <w:rsid w:val="00CE1FD0"/>
    <w:rsid w:val="00D02533"/>
    <w:rsid w:val="00D11941"/>
    <w:rsid w:val="00D11FA6"/>
    <w:rsid w:val="00D1698F"/>
    <w:rsid w:val="00D3226C"/>
    <w:rsid w:val="00D42562"/>
    <w:rsid w:val="00D44DDF"/>
    <w:rsid w:val="00D5372D"/>
    <w:rsid w:val="00D55DDB"/>
    <w:rsid w:val="00D60343"/>
    <w:rsid w:val="00D66AED"/>
    <w:rsid w:val="00D72D59"/>
    <w:rsid w:val="00D7638A"/>
    <w:rsid w:val="00D80E5D"/>
    <w:rsid w:val="00D915CF"/>
    <w:rsid w:val="00D93C57"/>
    <w:rsid w:val="00D96E7C"/>
    <w:rsid w:val="00D976F1"/>
    <w:rsid w:val="00DE57CC"/>
    <w:rsid w:val="00DF37E2"/>
    <w:rsid w:val="00E11309"/>
    <w:rsid w:val="00E20971"/>
    <w:rsid w:val="00E274C0"/>
    <w:rsid w:val="00E34F8F"/>
    <w:rsid w:val="00E36898"/>
    <w:rsid w:val="00E51A45"/>
    <w:rsid w:val="00E5351E"/>
    <w:rsid w:val="00E555EB"/>
    <w:rsid w:val="00E837CD"/>
    <w:rsid w:val="00E85737"/>
    <w:rsid w:val="00E915B9"/>
    <w:rsid w:val="00E97445"/>
    <w:rsid w:val="00EB6490"/>
    <w:rsid w:val="00EE131D"/>
    <w:rsid w:val="00EE401D"/>
    <w:rsid w:val="00EE5200"/>
    <w:rsid w:val="00EF41CD"/>
    <w:rsid w:val="00EF4BD9"/>
    <w:rsid w:val="00F41CBF"/>
    <w:rsid w:val="00F473A1"/>
    <w:rsid w:val="00F50AEB"/>
    <w:rsid w:val="00F51E5B"/>
    <w:rsid w:val="00F60A44"/>
    <w:rsid w:val="00F73588"/>
    <w:rsid w:val="00F930E6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7">
    <w:name w:val="No Spacing"/>
    <w:uiPriority w:val="1"/>
    <w:qFormat/>
    <w:rsid w:val="00F930E6"/>
    <w:pPr>
      <w:suppressAutoHyphens/>
    </w:pPr>
    <w:rPr>
      <w:rFonts w:ascii="Courier New" w:hAnsi="Courier New" w:cs="Courier New"/>
      <w:sz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zov-gov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A6B97-362F-4762-A38F-C187DE388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6206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2</cp:revision>
  <cp:lastPrinted>2018-03-27T06:04:00Z</cp:lastPrinted>
  <dcterms:created xsi:type="dcterms:W3CDTF">2018-11-30T06:29:00Z</dcterms:created>
  <dcterms:modified xsi:type="dcterms:W3CDTF">2018-11-30T06:29:00Z</dcterms:modified>
</cp:coreProperties>
</file>